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D4697E"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A60878">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200CC0">
        <w:rPr>
          <w:rFonts w:cstheme="minorHAnsi"/>
          <w:color w:val="000000" w:themeColor="text1"/>
          <w:sz w:val="20"/>
          <w:szCs w:val="20"/>
        </w:rPr>
        <w:t xml:space="preserve"> </w:t>
      </w:r>
      <w:r w:rsidR="00FE424B">
        <w:rPr>
          <w:rFonts w:cstheme="minorHAnsi"/>
          <w:color w:val="000000" w:themeColor="text1"/>
          <w:sz w:val="20"/>
          <w:szCs w:val="20"/>
        </w:rPr>
        <w:t>(</w:t>
      </w:r>
      <w:bookmarkStart w:id="2" w:name="_GoBack"/>
      <w:bookmarkEnd w:id="2"/>
      <w:r w:rsidR="00FE424B">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DFACE09"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200CC0">
        <w:rPr>
          <w:rFonts w:asciiTheme="minorHAnsi" w:hAnsiTheme="minorHAnsi" w:cstheme="minorHAnsi"/>
          <w:b/>
        </w:rPr>
        <w:t xml:space="preserve"> </w:t>
      </w:r>
      <w:r w:rsidR="00FE424B">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73DF6747" w14:textId="51FCAB88" w:rsidR="004C05C7" w:rsidRPr="004C05C7" w:rsidRDefault="00533FAA" w:rsidP="004C05C7">
      <w:pPr>
        <w:pStyle w:val="Nagwek2"/>
        <w:rPr>
          <w:rFonts w:asciiTheme="minorHAnsi" w:hAnsiTheme="minorHAnsi" w:cstheme="minorHAnsi"/>
          <w:color w:val="auto"/>
          <w:spacing w:val="-15"/>
          <w:sz w:val="22"/>
          <w:szCs w:val="22"/>
        </w:rPr>
      </w:pPr>
      <w:r w:rsidRPr="004C2F01">
        <w:rPr>
          <w:rFonts w:asciiTheme="minorHAnsi" w:hAnsiTheme="minorHAnsi" w:cstheme="minorHAnsi"/>
          <w:b w:val="0"/>
          <w:color w:val="auto"/>
          <w:sz w:val="20"/>
          <w:lang w:eastAsia="pl-PL"/>
        </w:rPr>
        <w:t xml:space="preserve">Składając Ofertę w postępowaniu zakupowym nr </w:t>
      </w:r>
      <w:r w:rsidR="002E7A43" w:rsidRPr="004C2F01">
        <w:rPr>
          <w:rFonts w:asciiTheme="minorHAnsi" w:hAnsiTheme="minorHAnsi" w:cstheme="minorHAnsi"/>
          <w:color w:val="auto"/>
          <w:sz w:val="22"/>
          <w:szCs w:val="22"/>
          <w:shd w:val="clear" w:color="auto" w:fill="FDFDFD"/>
        </w:rPr>
        <w:t>POST/DYS/OLD/GZ/0</w:t>
      </w:r>
      <w:r w:rsidR="00EF0ECC">
        <w:rPr>
          <w:rFonts w:asciiTheme="minorHAnsi" w:hAnsiTheme="minorHAnsi" w:cstheme="minorHAnsi"/>
          <w:color w:val="auto"/>
          <w:sz w:val="22"/>
          <w:szCs w:val="22"/>
          <w:shd w:val="clear" w:color="auto" w:fill="FDFDFD"/>
        </w:rPr>
        <w:t>1242</w:t>
      </w:r>
      <w:r w:rsidR="00FD68BB">
        <w:rPr>
          <w:rFonts w:asciiTheme="minorHAnsi" w:hAnsiTheme="minorHAnsi" w:cstheme="minorHAnsi"/>
          <w:color w:val="auto"/>
          <w:sz w:val="22"/>
          <w:szCs w:val="22"/>
          <w:shd w:val="clear" w:color="auto" w:fill="FDFDFD"/>
        </w:rPr>
        <w:t>/</w:t>
      </w:r>
      <w:r w:rsidR="002E7A43" w:rsidRPr="004C2F01">
        <w:rPr>
          <w:rFonts w:asciiTheme="minorHAnsi" w:hAnsiTheme="minorHAnsi" w:cstheme="minorHAnsi"/>
          <w:color w:val="auto"/>
          <w:sz w:val="22"/>
          <w:szCs w:val="22"/>
          <w:shd w:val="clear" w:color="auto" w:fill="FDFDFD"/>
        </w:rPr>
        <w:t>2025</w:t>
      </w:r>
      <w:r w:rsidR="002E7A43" w:rsidRPr="004C2F01">
        <w:rPr>
          <w:rFonts w:asciiTheme="minorHAnsi" w:hAnsiTheme="minorHAnsi" w:cstheme="minorHAnsi"/>
          <w:b w:val="0"/>
          <w:color w:val="auto"/>
          <w:szCs w:val="22"/>
          <w:shd w:val="clear" w:color="auto" w:fill="FDFDFD"/>
        </w:rPr>
        <w:t xml:space="preserve"> </w:t>
      </w:r>
      <w:r w:rsidR="00F02243" w:rsidRPr="004C2F01">
        <w:rPr>
          <w:rFonts w:asciiTheme="minorHAnsi" w:hAnsiTheme="minorHAnsi" w:cstheme="minorHAnsi"/>
          <w:b w:val="0"/>
          <w:color w:val="auto"/>
          <w:sz w:val="20"/>
          <w:lang w:eastAsia="pl-PL"/>
        </w:rPr>
        <w:t>prowadzonym w trybie przetargu nieograniczonego pn</w:t>
      </w:r>
      <w:r w:rsidR="002E7A43" w:rsidRPr="004C2F01">
        <w:rPr>
          <w:rFonts w:asciiTheme="minorHAnsi" w:hAnsiTheme="minorHAnsi" w:cstheme="minorHAnsi"/>
          <w:b w:val="0"/>
          <w:color w:val="auto"/>
          <w:sz w:val="20"/>
          <w:lang w:eastAsia="pl-PL"/>
        </w:rPr>
        <w:t xml:space="preserve">. </w:t>
      </w:r>
    </w:p>
    <w:p w14:paraId="4446876F" w14:textId="6EFFF8AD" w:rsidR="004D20CD" w:rsidRPr="004C2F01" w:rsidRDefault="004C05C7" w:rsidP="004C05C7">
      <w:pPr>
        <w:pStyle w:val="Nagwek2"/>
        <w:spacing w:before="0"/>
        <w:rPr>
          <w:rFonts w:asciiTheme="minorHAnsi" w:hAnsiTheme="minorHAnsi" w:cstheme="minorHAnsi"/>
          <w:b w:val="0"/>
          <w:color w:val="auto"/>
          <w:spacing w:val="-15"/>
          <w:sz w:val="22"/>
          <w:szCs w:val="22"/>
        </w:rPr>
      </w:pPr>
      <w:r w:rsidRPr="004C05C7">
        <w:rPr>
          <w:rFonts w:asciiTheme="minorHAnsi" w:hAnsiTheme="minorHAnsi" w:cstheme="minorHAnsi"/>
          <w:color w:val="auto"/>
          <w:spacing w:val="-15"/>
          <w:sz w:val="22"/>
          <w:szCs w:val="22"/>
        </w:rPr>
        <w:t xml:space="preserve">Wykonanie robót budowlanych w branży elektroenergetycznej na terenie działania PGE Dystrybucja S.A. OŁD w RE Żyrardów w podziale na </w:t>
      </w:r>
      <w:r w:rsidR="00EF0ECC">
        <w:rPr>
          <w:rFonts w:asciiTheme="minorHAnsi" w:hAnsiTheme="minorHAnsi" w:cstheme="minorHAnsi"/>
          <w:color w:val="auto"/>
          <w:spacing w:val="-15"/>
          <w:sz w:val="22"/>
          <w:szCs w:val="22"/>
        </w:rPr>
        <w:t>5 części</w:t>
      </w:r>
      <w:r w:rsidR="00200CC0" w:rsidRPr="004C2F01">
        <w:rPr>
          <w:rFonts w:asciiTheme="minorHAnsi" w:hAnsiTheme="minorHAnsi" w:cstheme="minorHAnsi"/>
          <w:b w:val="0"/>
          <w:color w:val="auto"/>
          <w:szCs w:val="22"/>
        </w:rPr>
        <w:t xml:space="preserve">, </w:t>
      </w:r>
      <w:r w:rsidR="00533FAA" w:rsidRPr="004C2F01">
        <w:rPr>
          <w:rFonts w:asciiTheme="minorHAnsi" w:hAnsiTheme="minorHAnsi" w:cstheme="minorHAnsi"/>
          <w:b w:val="0"/>
          <w:color w:val="auto"/>
          <w:sz w:val="20"/>
          <w:lang w:eastAsia="pl-PL"/>
        </w:rPr>
        <w:t xml:space="preserve">oświadczamy, że </w:t>
      </w:r>
      <w:r w:rsidR="00EC7904" w:rsidRPr="004C2F01">
        <w:rPr>
          <w:rFonts w:asciiTheme="minorHAnsi" w:hAnsiTheme="minorHAnsi" w:cstheme="minorHAnsi"/>
          <w:b w:val="0"/>
          <w:color w:val="auto"/>
          <w:sz w:val="20"/>
          <w:lang w:eastAsia="pl-PL"/>
        </w:rPr>
        <w:t>posiadamy odpow</w:t>
      </w:r>
      <w:r w:rsidR="00FE424B" w:rsidRPr="004C2F01">
        <w:rPr>
          <w:rFonts w:asciiTheme="minorHAnsi" w:hAnsiTheme="minorHAnsi" w:cstheme="minorHAnsi"/>
          <w:b w:val="0"/>
          <w:color w:val="auto"/>
          <w:sz w:val="20"/>
          <w:lang w:eastAsia="pl-PL"/>
        </w:rPr>
        <w:t>iednie doświadczenie zawodowe</w:t>
      </w:r>
      <w:r w:rsidR="00B5336B" w:rsidRPr="004C2F01">
        <w:rPr>
          <w:rFonts w:asciiTheme="minorHAnsi" w:hAnsiTheme="minorHAnsi" w:cstheme="minorHAnsi"/>
          <w:b w:val="0"/>
          <w:color w:val="auto"/>
          <w:sz w:val="20"/>
          <w:lang w:eastAsia="pl-PL"/>
        </w:rPr>
        <w:t xml:space="preserve"> i</w:t>
      </w:r>
      <w:r w:rsidR="004D20CD" w:rsidRPr="004C2F01">
        <w:rPr>
          <w:rFonts w:asciiTheme="minorHAnsi" w:hAnsiTheme="minorHAnsi" w:cstheme="minorHAnsi"/>
          <w:b w:val="0"/>
          <w:color w:val="auto"/>
          <w:sz w:val="20"/>
          <w:lang w:eastAsia="pl-PL"/>
        </w:rPr>
        <w:t>:</w:t>
      </w:r>
    </w:p>
    <w:p w14:paraId="11AA0136" w14:textId="3618C097" w:rsidR="00F02243" w:rsidRPr="00F02243" w:rsidRDefault="00F02243" w:rsidP="00F02243">
      <w:pPr>
        <w:pStyle w:val="Akapitzlist"/>
        <w:numPr>
          <w:ilvl w:val="0"/>
          <w:numId w:val="57"/>
        </w:numPr>
        <w:spacing w:before="120" w:line="240" w:lineRule="auto"/>
        <w:rPr>
          <w:rFonts w:ascii="Calibri" w:hAnsi="Calibri"/>
          <w:sz w:val="20"/>
        </w:rPr>
      </w:pPr>
      <w:r w:rsidRPr="00EE53FB">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w:t>
      </w:r>
      <w:r>
        <w:rPr>
          <w:rFonts w:asciiTheme="minorHAnsi" w:hAnsiTheme="minorHAnsi" w:cstheme="minorHAnsi"/>
          <w:snapToGrid w:val="0"/>
          <w:sz w:val="20"/>
          <w:lang w:eastAsia="pl-PL"/>
        </w:rPr>
        <w:t>śmy</w:t>
      </w:r>
      <w:r w:rsidRPr="00EE53FB">
        <w:rPr>
          <w:rFonts w:asciiTheme="minorHAnsi" w:hAnsiTheme="minorHAnsi" w:cstheme="minorHAnsi"/>
          <w:snapToGrid w:val="0"/>
          <w:sz w:val="20"/>
          <w:lang w:eastAsia="pl-PL"/>
        </w:rPr>
        <w:t xml:space="preserve"> minimum 3 roboty budowlane odpowiadające swoim rodzajem robotom s</w:t>
      </w:r>
      <w:r w:rsidR="00FD68BB">
        <w:rPr>
          <w:rFonts w:asciiTheme="minorHAnsi" w:hAnsiTheme="minorHAnsi" w:cstheme="minorHAnsi"/>
          <w:snapToGrid w:val="0"/>
          <w:sz w:val="20"/>
          <w:lang w:eastAsia="pl-PL"/>
        </w:rPr>
        <w:t>tanowiącym przedmiot zamówienia.</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46877" w14:textId="77777777" w:rsidR="00B126A3" w:rsidRDefault="00B126A3" w:rsidP="004A302B">
      <w:pPr>
        <w:spacing w:line="240" w:lineRule="auto"/>
      </w:pPr>
      <w:r>
        <w:separator/>
      </w:r>
    </w:p>
  </w:endnote>
  <w:endnote w:type="continuationSeparator" w:id="0">
    <w:p w14:paraId="0D55AFB2" w14:textId="77777777" w:rsidR="00B126A3" w:rsidRDefault="00B126A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8392FC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E01D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E01D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FC798" w14:textId="77777777" w:rsidR="00B126A3" w:rsidRDefault="00B126A3" w:rsidP="004A302B">
      <w:pPr>
        <w:spacing w:line="240" w:lineRule="auto"/>
      </w:pPr>
      <w:r>
        <w:separator/>
      </w:r>
    </w:p>
  </w:footnote>
  <w:footnote w:type="continuationSeparator" w:id="0">
    <w:p w14:paraId="07E4F463" w14:textId="77777777" w:rsidR="00B126A3" w:rsidRDefault="00B126A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2E7A43">
    <w:pPr>
      <w:pStyle w:val="Nagwek"/>
      <w:tabs>
        <w:tab w:val="clear" w:pos="4536"/>
        <w:tab w:val="clear" w:pos="9072"/>
        <w:tab w:val="left" w:pos="5265"/>
      </w:tabs>
      <w:spacing w:after="120" w:line="276" w:lineRule="auto"/>
      <w:rPr>
        <w:rFonts w:ascii="Calibri" w:hAnsi="Calibri" w:cs="Calibri"/>
        <w:sz w:val="18"/>
        <w:szCs w:val="18"/>
      </w:rPr>
    </w:pPr>
  </w:p>
  <w:p w14:paraId="54951A46" w14:textId="3736DF5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356A"/>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1D9"/>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CC0"/>
    <w:rsid w:val="00201A92"/>
    <w:rsid w:val="00203292"/>
    <w:rsid w:val="00203373"/>
    <w:rsid w:val="00203C4B"/>
    <w:rsid w:val="00204C16"/>
    <w:rsid w:val="0020505A"/>
    <w:rsid w:val="002073F1"/>
    <w:rsid w:val="0021031F"/>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E7A43"/>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0542"/>
    <w:rsid w:val="003C1023"/>
    <w:rsid w:val="003C27F0"/>
    <w:rsid w:val="003C2B99"/>
    <w:rsid w:val="003C2FD0"/>
    <w:rsid w:val="003C39BE"/>
    <w:rsid w:val="003C547E"/>
    <w:rsid w:val="003C64D8"/>
    <w:rsid w:val="003C7649"/>
    <w:rsid w:val="003C7A3B"/>
    <w:rsid w:val="003C7F7D"/>
    <w:rsid w:val="003D1F11"/>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5C7"/>
    <w:rsid w:val="004C1C4B"/>
    <w:rsid w:val="004C2F01"/>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2CEA"/>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AE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D7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49D"/>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BDA"/>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87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A3"/>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36B"/>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D"/>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C73"/>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0ECC"/>
    <w:rsid w:val="00EF1BBE"/>
    <w:rsid w:val="00EF20BE"/>
    <w:rsid w:val="00EF7DD4"/>
    <w:rsid w:val="00F00B3C"/>
    <w:rsid w:val="00F0112B"/>
    <w:rsid w:val="00F011BC"/>
    <w:rsid w:val="00F02243"/>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1EB"/>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68BB"/>
    <w:rsid w:val="00FD785F"/>
    <w:rsid w:val="00FE1399"/>
    <w:rsid w:val="00FE3B17"/>
    <w:rsid w:val="00FE424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00C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7250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doświadczenie.docx</dmsv2BaseFileName>
    <dmsv2BaseDisplayName xmlns="http://schemas.microsoft.com/sharepoint/v3">Załącznik nr 7 do SWZ - oświadczenie doświadczenie</dmsv2BaseDisplayName>
    <dmsv2SWPP2ObjectNumber xmlns="http://schemas.microsoft.com/sharepoint/v3">POST/DYS/OLD/GZ/02948/2025                        </dmsv2SWPP2ObjectNumber>
    <dmsv2SWPP2SumMD5 xmlns="http://schemas.microsoft.com/sharepoint/v3">b98696d98984c623bd34156b1992ffc8</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23128248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VMUH7Q3WANFY-367621228-6250</_dlc_DocId>
    <_dlc_DocIdUrl xmlns="a19cb1c7-c5c7-46d4-85ae-d83685407bba">
      <Url>https://swpp2.dms.gkpge.pl/sites/39/_layouts/15/DocIdRedir.aspx?ID=VMUH7Q3WANFY-367621228-6250</Url>
      <Description>VMUH7Q3WANFY-367621228-6250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BD1B54A-A922-4CD4-81FC-955B75C69C2D}"/>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http://purl.org/dc/terms/"/>
    <ds:schemaRef ds:uri="http://schemas.openxmlformats.org/package/2006/metadata/core-properties"/>
    <ds:schemaRef ds:uri="http://purl.org/dc/dcmitype/"/>
    <ds:schemaRef ds:uri="a19cb1c7-c5c7-46d4-85ae-d83685407bba"/>
    <ds:schemaRef ds:uri="http://www.w3.org/XML/1998/namespace"/>
  </ds:schemaRefs>
</ds:datastoreItem>
</file>

<file path=customXml/itemProps6.xml><?xml version="1.0" encoding="utf-8"?>
<ds:datastoreItem xmlns:ds="http://schemas.openxmlformats.org/officeDocument/2006/customXml" ds:itemID="{E108FE18-629D-4BD9-8033-F57310E0F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155</Words>
  <Characters>936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25</cp:revision>
  <cp:lastPrinted>2021-02-26T13:14:00Z</cp:lastPrinted>
  <dcterms:created xsi:type="dcterms:W3CDTF">2022-02-01T08:26:00Z</dcterms:created>
  <dcterms:modified xsi:type="dcterms:W3CDTF">2025-04-03T10:43:00Z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b350d3d7-1181-4523-85bf-70aaa8e0e6ab</vt:lpwstr>
  </property>
</Properties>
</file>